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DC" w:rsidRPr="00C61CA7" w:rsidRDefault="00D635DC" w:rsidP="00D635DC">
      <w:pPr>
        <w:autoSpaceDE w:val="0"/>
        <w:rPr>
          <w:rFonts w:eastAsia="Tahoma"/>
          <w:color w:val="FF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zapytania cenowego </w:t>
      </w:r>
      <w:r w:rsidR="00F348B7" w:rsidRPr="00BA781F">
        <w:rPr>
          <w:b/>
        </w:rPr>
        <w:t>RBO.2130.0</w:t>
      </w:r>
      <w:r w:rsidR="00BA781F" w:rsidRPr="00BA781F">
        <w:rPr>
          <w:b/>
        </w:rPr>
        <w:t>3</w:t>
      </w:r>
      <w:r w:rsidR="00F348B7" w:rsidRPr="00BA781F">
        <w:rPr>
          <w:b/>
        </w:rPr>
        <w:t>.202</w:t>
      </w:r>
      <w:r w:rsidR="00BA781F" w:rsidRPr="00BA781F">
        <w:rPr>
          <w:b/>
        </w:rPr>
        <w:t>5</w:t>
      </w:r>
      <w:r w:rsidR="00564825" w:rsidRPr="00BA781F">
        <w:rPr>
          <w:rFonts w:eastAsia="Tahoma"/>
          <w:b/>
        </w:rPr>
        <w:t xml:space="preserve">  z dnia </w:t>
      </w:r>
      <w:r w:rsidR="00BA781F" w:rsidRPr="00BA781F">
        <w:rPr>
          <w:rFonts w:eastAsia="Tahoma"/>
          <w:b/>
        </w:rPr>
        <w:t>17</w:t>
      </w:r>
      <w:r w:rsidR="006D2118" w:rsidRPr="00BA781F">
        <w:rPr>
          <w:rFonts w:eastAsia="Tahoma"/>
          <w:b/>
        </w:rPr>
        <w:t>.</w:t>
      </w:r>
      <w:r w:rsidR="00F348B7" w:rsidRPr="00BA781F">
        <w:rPr>
          <w:rFonts w:eastAsia="Tahoma"/>
          <w:b/>
        </w:rPr>
        <w:t>0</w:t>
      </w:r>
      <w:r w:rsidR="00BA781F" w:rsidRPr="00BA781F">
        <w:rPr>
          <w:rFonts w:eastAsia="Tahoma"/>
          <w:b/>
        </w:rPr>
        <w:t>9</w:t>
      </w:r>
      <w:r w:rsidR="006D2118" w:rsidRPr="00BA781F">
        <w:rPr>
          <w:rFonts w:eastAsia="Tahoma"/>
          <w:b/>
        </w:rPr>
        <w:t>.202</w:t>
      </w:r>
      <w:r w:rsidR="00BA781F" w:rsidRPr="00BA781F">
        <w:rPr>
          <w:rFonts w:eastAsia="Tahoma"/>
          <w:b/>
        </w:rPr>
        <w:t>5</w:t>
      </w:r>
      <w:r w:rsidR="00E45E04" w:rsidRPr="00BA781F">
        <w:rPr>
          <w:rFonts w:eastAsia="Tahoma"/>
          <w:b/>
        </w:rPr>
        <w:t>.</w:t>
      </w:r>
      <w:r w:rsidRPr="00BA781F">
        <w:rPr>
          <w:rFonts w:eastAsia="Tahoma"/>
          <w:b/>
        </w:rPr>
        <w:t>r.</w:t>
      </w:r>
    </w:p>
    <w:p w:rsidR="00D635DC" w:rsidRPr="00F3292A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Pr="00F3292A" w:rsidRDefault="00F26677" w:rsidP="00F26677">
      <w:bookmarkStart w:id="0" w:name="_GoBack"/>
      <w:bookmarkEnd w:id="0"/>
    </w:p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D635DC" w:rsidRPr="00F3292A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8714C1" w:rsidRPr="00F3292A" w:rsidRDefault="008714C1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10755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701"/>
        <w:gridCol w:w="1701"/>
        <w:gridCol w:w="1557"/>
        <w:gridCol w:w="993"/>
        <w:gridCol w:w="1542"/>
      </w:tblGrid>
      <w:tr w:rsidR="003E37E0" w:rsidRPr="00F3292A" w:rsidTr="00703353">
        <w:trPr>
          <w:trHeight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Lp.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Produkt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9E54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Szacowane zapotrzebowanie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5F05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Cena netto za </w:t>
            </w:r>
            <w:r w:rsidR="005F051C">
              <w:rPr>
                <w:rFonts w:eastAsiaTheme="minorHAnsi"/>
                <w:color w:val="000000"/>
              </w:rPr>
              <w:t>całość zadania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netto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Stawka VAT  %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brutto</w:t>
            </w:r>
          </w:p>
        </w:tc>
      </w:tr>
      <w:tr w:rsidR="003E37E0" w:rsidRPr="00F3292A" w:rsidTr="00703353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976EDC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A66B95" w:rsidRDefault="00A66B95" w:rsidP="005F05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A66B95">
              <w:rPr>
                <w:rFonts w:eastAsiaTheme="minorHAnsi"/>
                <w:color w:val="000000"/>
                <w:sz w:val="22"/>
                <w:szCs w:val="22"/>
              </w:rPr>
              <w:t xml:space="preserve">Monitoring </w:t>
            </w:r>
            <w:r w:rsidRPr="00A66B95">
              <w:rPr>
                <w:sz w:val="22"/>
                <w:szCs w:val="22"/>
              </w:rPr>
              <w:t>zbiornik wody źródlanej „</w:t>
            </w:r>
            <w:proofErr w:type="spellStart"/>
            <w:r w:rsidRPr="00A66B95">
              <w:rPr>
                <w:sz w:val="22"/>
                <w:szCs w:val="22"/>
              </w:rPr>
              <w:t>Hubin</w:t>
            </w:r>
            <w:proofErr w:type="spellEnd"/>
            <w:r w:rsidRPr="00A66B95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88371C" w:rsidP="008837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  <w:r w:rsidR="005F051C">
              <w:rPr>
                <w:rFonts w:eastAsiaTheme="minorHAnsi"/>
                <w:color w:val="00000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</w:rPr>
              <w:t>kpl</w:t>
            </w:r>
            <w:proofErr w:type="spellEnd"/>
            <w:r>
              <w:rPr>
                <w:rFonts w:eastAsiaTheme="minorHAnsi"/>
                <w:color w:val="000000"/>
              </w:rPr>
              <w:t>.</w:t>
            </w:r>
            <w:r w:rsidR="005F051C">
              <w:rPr>
                <w:rFonts w:eastAsiaTheme="minorHAnsi"/>
                <w:color w:val="000000"/>
              </w:rPr>
              <w:t>.</w:t>
            </w:r>
            <w:r w:rsidR="00801645">
              <w:rPr>
                <w:rFonts w:eastAsia="Tahoma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A66B95" w:rsidRPr="00F3292A" w:rsidTr="00703353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2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A66B95" w:rsidRDefault="00A66B95" w:rsidP="00A66B9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A66B95">
              <w:rPr>
                <w:rFonts w:eastAsiaTheme="minorHAnsi"/>
                <w:color w:val="000000"/>
                <w:sz w:val="22"/>
                <w:szCs w:val="22"/>
              </w:rPr>
              <w:t>Monitoring s</w:t>
            </w:r>
            <w:r w:rsidRPr="00A66B95">
              <w:rPr>
                <w:sz w:val="22"/>
                <w:szCs w:val="22"/>
              </w:rPr>
              <w:t>tudnie w ujęciu „Pod Kamieniołomem”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 w:rsidP="008837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 xml:space="preserve">1 </w:t>
            </w:r>
            <w:proofErr w:type="spellStart"/>
            <w:r>
              <w:rPr>
                <w:rFonts w:eastAsiaTheme="minorHAnsi"/>
                <w:color w:val="000000"/>
              </w:rPr>
              <w:t>kpl</w:t>
            </w:r>
            <w:proofErr w:type="spellEnd"/>
            <w:r>
              <w:rPr>
                <w:rFonts w:eastAsiaTheme="minorHAns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A66B95" w:rsidRPr="00F3292A" w:rsidTr="00703353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3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A66B95" w:rsidRDefault="00A66B95" w:rsidP="005F05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A66B95">
              <w:rPr>
                <w:rFonts w:eastAsiaTheme="minorHAnsi"/>
                <w:color w:val="000000"/>
                <w:sz w:val="22"/>
                <w:szCs w:val="22"/>
              </w:rPr>
              <w:t xml:space="preserve">Monitoring </w:t>
            </w:r>
            <w:r w:rsidRPr="00A66B95">
              <w:rPr>
                <w:sz w:val="22"/>
                <w:szCs w:val="22"/>
              </w:rPr>
              <w:t>zbiornik wody gospodarczej „Nad Zielonym Domkiem”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 w:rsidP="008837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 xml:space="preserve">1 </w:t>
            </w:r>
            <w:proofErr w:type="spellStart"/>
            <w:r>
              <w:rPr>
                <w:rFonts w:eastAsiaTheme="minorHAnsi"/>
                <w:color w:val="000000"/>
              </w:rPr>
              <w:t>kpl</w:t>
            </w:r>
            <w:proofErr w:type="spellEnd"/>
            <w:r>
              <w:rPr>
                <w:rFonts w:eastAsiaTheme="minorHAns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A66B95" w:rsidRPr="00F3292A" w:rsidTr="00703353">
        <w:trPr>
          <w:trHeight w:val="2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4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A66B95" w:rsidRDefault="00A66B95" w:rsidP="005F051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A66B95">
              <w:rPr>
                <w:rFonts w:eastAsiaTheme="minorHAnsi"/>
                <w:color w:val="000000"/>
                <w:sz w:val="22"/>
                <w:szCs w:val="22"/>
              </w:rPr>
              <w:t xml:space="preserve">Monitoring </w:t>
            </w:r>
            <w:r w:rsidRPr="00A66B95">
              <w:rPr>
                <w:sz w:val="22"/>
                <w:szCs w:val="22"/>
              </w:rPr>
              <w:t>zbiornik wody gospodarczej „Nad Stomilem”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Default="00A66B95" w:rsidP="0088371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 xml:space="preserve">1 </w:t>
            </w:r>
            <w:proofErr w:type="spellStart"/>
            <w:r>
              <w:rPr>
                <w:rFonts w:eastAsiaTheme="minorHAnsi"/>
                <w:color w:val="000000"/>
              </w:rPr>
              <w:t>kpl</w:t>
            </w:r>
            <w:proofErr w:type="spellEnd"/>
            <w:r>
              <w:rPr>
                <w:rFonts w:eastAsiaTheme="minorHAns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B95" w:rsidRPr="00F3292A" w:rsidRDefault="00A66B95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3E37E0" w:rsidRPr="00F3292A" w:rsidTr="00703353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9E548F" w:rsidP="00A16CE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proofErr w:type="spellStart"/>
            <w:r>
              <w:rPr>
                <w:rFonts w:eastAsiaTheme="minorHAnsi"/>
                <w:color w:val="000000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x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x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</w:tbl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3292A" w:rsidRDefault="00D635DC" w:rsidP="00D635DC"/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D635DC" w:rsidRPr="00F3292A" w:rsidRDefault="00D635DC" w:rsidP="00D635DC"/>
    <w:p w:rsidR="00652DB1" w:rsidRPr="00F3292A" w:rsidRDefault="00BA781F"/>
    <w:p w:rsidR="00F3292A" w:rsidRPr="00F3292A" w:rsidRDefault="00F3292A"/>
    <w:sectPr w:rsidR="00F3292A" w:rsidRPr="00F3292A" w:rsidSect="00B8165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C"/>
    <w:rsid w:val="00107F59"/>
    <w:rsid w:val="0016334B"/>
    <w:rsid w:val="00197AD5"/>
    <w:rsid w:val="00222059"/>
    <w:rsid w:val="002A6B06"/>
    <w:rsid w:val="003E37E0"/>
    <w:rsid w:val="0049057A"/>
    <w:rsid w:val="00564825"/>
    <w:rsid w:val="00570660"/>
    <w:rsid w:val="00597D4E"/>
    <w:rsid w:val="005F051C"/>
    <w:rsid w:val="005F147C"/>
    <w:rsid w:val="006403F6"/>
    <w:rsid w:val="006D2118"/>
    <w:rsid w:val="00703353"/>
    <w:rsid w:val="007119C6"/>
    <w:rsid w:val="00712A11"/>
    <w:rsid w:val="00781122"/>
    <w:rsid w:val="00793C1B"/>
    <w:rsid w:val="007C33B4"/>
    <w:rsid w:val="00801645"/>
    <w:rsid w:val="008714C1"/>
    <w:rsid w:val="0088371C"/>
    <w:rsid w:val="00885317"/>
    <w:rsid w:val="00976EDC"/>
    <w:rsid w:val="0099633D"/>
    <w:rsid w:val="009E548F"/>
    <w:rsid w:val="00A16CEB"/>
    <w:rsid w:val="00A66B95"/>
    <w:rsid w:val="00AC7569"/>
    <w:rsid w:val="00AF1D01"/>
    <w:rsid w:val="00B51974"/>
    <w:rsid w:val="00B66CA9"/>
    <w:rsid w:val="00BA781F"/>
    <w:rsid w:val="00C61CA7"/>
    <w:rsid w:val="00D635DC"/>
    <w:rsid w:val="00E45E04"/>
    <w:rsid w:val="00E71647"/>
    <w:rsid w:val="00F26677"/>
    <w:rsid w:val="00F3292A"/>
    <w:rsid w:val="00F348B7"/>
    <w:rsid w:val="00F94F8A"/>
    <w:rsid w:val="00FE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hp</cp:lastModifiedBy>
  <cp:revision>4</cp:revision>
  <cp:lastPrinted>2024-08-08T08:36:00Z</cp:lastPrinted>
  <dcterms:created xsi:type="dcterms:W3CDTF">2025-09-03T11:14:00Z</dcterms:created>
  <dcterms:modified xsi:type="dcterms:W3CDTF">2025-09-17T05:30:00Z</dcterms:modified>
</cp:coreProperties>
</file>